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77D1E3" w14:textId="77777777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45D9">
        <w:rPr>
          <w:rFonts w:ascii="Cambria" w:hAnsi="Cambria" w:cs="Arial"/>
          <w:b/>
          <w:bCs/>
          <w:sz w:val="22"/>
          <w:szCs w:val="22"/>
        </w:rPr>
        <w:t>7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BBBC336" w14:textId="77777777" w:rsidR="007217B2" w:rsidRPr="00EB5DE3" w:rsidRDefault="007217B2" w:rsidP="007217B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DD16ED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C54E3A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56CF8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643A53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1E322E" w14:textId="77777777" w:rsidR="00BE17EF" w:rsidRPr="00B3660C" w:rsidRDefault="00BE17EF" w:rsidP="00B3660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 w:rsidR="00B3660C">
        <w:rPr>
          <w:rFonts w:ascii="Cambria" w:hAnsi="Cambria" w:cs="Arial"/>
          <w:bCs/>
          <w:sz w:val="22"/>
          <w:szCs w:val="22"/>
        </w:rPr>
        <w:t>________, dnia _____________ r.</w:t>
      </w:r>
    </w:p>
    <w:p w14:paraId="2E77F91C" w14:textId="77777777" w:rsidR="001745D9" w:rsidRDefault="001745D9" w:rsidP="006048EA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/>
          <w:bCs/>
          <w:sz w:val="22"/>
          <w:szCs w:val="22"/>
        </w:rPr>
        <w:t>OŚWIADCZENIE PODMIOTU UDOSTĘPNIAJĄCEGO ZASOBY O NIE PODLEGANIU WYKLUCZENIU Z UDZIAŁU W POSTĘPOWANIU i SPEŁNIANIU WARUNKÓW UDZIAŁU W POSTĘPOWANIU</w:t>
      </w:r>
    </w:p>
    <w:p w14:paraId="4B9C7E50" w14:textId="2E2B6B1F" w:rsidR="00BE17EF" w:rsidRPr="00EF029D" w:rsidRDefault="00BE17EF" w:rsidP="00EF029D">
      <w:pPr>
        <w:spacing w:before="120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</w:t>
      </w:r>
      <w:r w:rsidR="00B3660C">
        <w:rPr>
          <w:rFonts w:ascii="Cambria" w:hAnsi="Cambria" w:cs="Arial"/>
          <w:bCs/>
          <w:sz w:val="22"/>
          <w:szCs w:val="22"/>
        </w:rPr>
        <w:t xml:space="preserve"> </w:t>
      </w:r>
      <w:r w:rsidR="00C94BB0">
        <w:rPr>
          <w:rFonts w:ascii="Cambria" w:hAnsi="Cambria" w:cs="Arial"/>
          <w:bCs/>
          <w:sz w:val="22"/>
          <w:szCs w:val="22"/>
        </w:rPr>
        <w:t>275 pkt 1 ustawy z dnia 11 września 2019 Prawo zamówień publicznych  (tj. Dz. U. z 20</w:t>
      </w:r>
      <w:r w:rsidR="00EF029D">
        <w:rPr>
          <w:rFonts w:ascii="Cambria" w:hAnsi="Cambria" w:cs="Arial"/>
          <w:bCs/>
          <w:sz w:val="22"/>
          <w:szCs w:val="22"/>
        </w:rPr>
        <w:t>2</w:t>
      </w:r>
      <w:r w:rsidR="008D1562">
        <w:rPr>
          <w:rFonts w:ascii="Cambria" w:hAnsi="Cambria" w:cs="Arial"/>
          <w:bCs/>
          <w:sz w:val="22"/>
          <w:szCs w:val="22"/>
        </w:rPr>
        <w:t>4</w:t>
      </w:r>
      <w:r w:rsidR="00C94BB0">
        <w:rPr>
          <w:rFonts w:ascii="Cambria" w:hAnsi="Cambria" w:cs="Arial"/>
          <w:bCs/>
          <w:sz w:val="22"/>
          <w:szCs w:val="22"/>
        </w:rPr>
        <w:t xml:space="preserve">r, poz. </w:t>
      </w:r>
      <w:r w:rsidR="008D1562">
        <w:rPr>
          <w:rFonts w:ascii="Cambria" w:hAnsi="Cambria" w:cs="Arial"/>
          <w:bCs/>
          <w:sz w:val="22"/>
          <w:szCs w:val="22"/>
        </w:rPr>
        <w:t>1320</w:t>
      </w:r>
      <w:r w:rsidR="00C94BB0">
        <w:rPr>
          <w:rFonts w:ascii="Cambria" w:hAnsi="Cambria" w:cs="Arial"/>
          <w:bCs/>
          <w:sz w:val="22"/>
          <w:szCs w:val="22"/>
        </w:rPr>
        <w:t xml:space="preserve"> z pó</w:t>
      </w:r>
      <w:r w:rsidR="008D1562">
        <w:rPr>
          <w:rFonts w:ascii="Cambria" w:hAnsi="Cambria" w:cs="Arial"/>
          <w:bCs/>
          <w:sz w:val="22"/>
          <w:szCs w:val="22"/>
        </w:rPr>
        <w:t>ź</w:t>
      </w:r>
      <w:r w:rsidR="00C94BB0">
        <w:rPr>
          <w:rFonts w:ascii="Cambria" w:hAnsi="Cambria" w:cs="Arial"/>
          <w:bCs/>
          <w:sz w:val="22"/>
          <w:szCs w:val="22"/>
        </w:rPr>
        <w:t>n.zm)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 </w:t>
      </w:r>
      <w:r w:rsidR="00EF029D" w:rsidRPr="00EF029D">
        <w:rPr>
          <w:rFonts w:ascii="Arial" w:hAnsi="Arial" w:cs="Arial"/>
          <w:b/>
          <w:i/>
          <w:sz w:val="22"/>
          <w:szCs w:val="22"/>
          <w:lang w:eastAsia="pl-PL"/>
        </w:rPr>
        <w:t>„</w:t>
      </w:r>
      <w:r w:rsidR="008D1562" w:rsidRPr="008D1562">
        <w:rPr>
          <w:rFonts w:ascii="Arial" w:hAnsi="Arial" w:cs="Arial"/>
          <w:b/>
          <w:i/>
          <w:sz w:val="22"/>
          <w:szCs w:val="22"/>
          <w:lang w:eastAsia="pl-PL"/>
        </w:rPr>
        <w:t xml:space="preserve">Dostawa elementów mundurowych oraz </w:t>
      </w:r>
      <w:proofErr w:type="spellStart"/>
      <w:r w:rsidR="008D1562" w:rsidRPr="008D1562">
        <w:rPr>
          <w:rFonts w:ascii="Arial" w:hAnsi="Arial" w:cs="Arial"/>
          <w:b/>
          <w:i/>
          <w:sz w:val="22"/>
          <w:szCs w:val="22"/>
          <w:lang w:eastAsia="pl-PL"/>
        </w:rPr>
        <w:t>sortów</w:t>
      </w:r>
      <w:proofErr w:type="spellEnd"/>
      <w:r w:rsidR="008D1562" w:rsidRPr="008D1562">
        <w:rPr>
          <w:rFonts w:ascii="Arial" w:hAnsi="Arial" w:cs="Arial"/>
          <w:b/>
          <w:i/>
          <w:sz w:val="22"/>
          <w:szCs w:val="22"/>
          <w:lang w:eastAsia="pl-PL"/>
        </w:rPr>
        <w:t xml:space="preserve"> BHP na rok 202</w:t>
      </w:r>
      <w:r w:rsidR="007D58B6">
        <w:rPr>
          <w:rFonts w:ascii="Arial" w:hAnsi="Arial" w:cs="Arial"/>
          <w:b/>
          <w:i/>
          <w:sz w:val="22"/>
          <w:szCs w:val="22"/>
          <w:lang w:eastAsia="pl-PL"/>
        </w:rPr>
        <w:t>6</w:t>
      </w:r>
      <w:r w:rsidR="00EF029D" w:rsidRPr="00EF029D">
        <w:rPr>
          <w:rFonts w:ascii="Arial" w:hAnsi="Arial" w:cs="Arial"/>
          <w:b/>
          <w:i/>
          <w:sz w:val="22"/>
          <w:szCs w:val="22"/>
          <w:lang w:eastAsia="pl-PL"/>
        </w:rPr>
        <w:t>"</w:t>
      </w:r>
    </w:p>
    <w:p w14:paraId="4DA6A66B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 w:rsidR="00A72BCA">
        <w:rPr>
          <w:rFonts w:ascii="Cambria" w:hAnsi="Cambria" w:cs="Arial"/>
          <w:bCs/>
          <w:sz w:val="22"/>
          <w:szCs w:val="22"/>
        </w:rPr>
        <w:t xml:space="preserve"> </w:t>
      </w:r>
    </w:p>
    <w:p w14:paraId="0D4B2B2B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7C3D15D" w14:textId="77777777" w:rsidR="00BE17EF" w:rsidRPr="00B3660C" w:rsidRDefault="00BE17EF" w:rsidP="00B366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A72BCA">
        <w:rPr>
          <w:rFonts w:ascii="Cambria" w:hAnsi="Cambria" w:cs="Arial"/>
          <w:bCs/>
          <w:sz w:val="22"/>
          <w:szCs w:val="22"/>
        </w:rPr>
        <w:t xml:space="preserve"> </w:t>
      </w:r>
    </w:p>
    <w:p w14:paraId="4E438DDD" w14:textId="6647C67E" w:rsidR="003300F0" w:rsidRPr="003300F0" w:rsidRDefault="003300F0" w:rsidP="00B3660C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1.</w:t>
      </w:r>
      <w:r w:rsidRPr="003300F0">
        <w:rPr>
          <w:rFonts w:ascii="Cambria" w:hAnsi="Cambria" w:cs="Arial"/>
          <w:bCs/>
          <w:sz w:val="22"/>
          <w:szCs w:val="22"/>
        </w:rPr>
        <w:tab/>
      </w:r>
      <w:r w:rsidRPr="003300F0">
        <w:rPr>
          <w:rFonts w:ascii="Cambria" w:hAnsi="Cambria" w:cs="Arial"/>
          <w:b/>
          <w:bCs/>
          <w:sz w:val="22"/>
          <w:szCs w:val="22"/>
        </w:rPr>
        <w:t>oświadczam,</w:t>
      </w:r>
      <w:r w:rsidRPr="003300F0">
        <w:rPr>
          <w:rFonts w:ascii="Cambria" w:hAnsi="Cambria" w:cs="Arial"/>
          <w:bCs/>
          <w:sz w:val="22"/>
          <w:szCs w:val="22"/>
        </w:rPr>
        <w:t xml:space="preserve"> że nie podlegam/reprezentowany przeze mnie wykonawca nie podlega wykluczeniu z ww. postępowania na podstawie art. 108 ust. 1 pkt 1-6 </w:t>
      </w:r>
      <w:r w:rsidR="00B3660C">
        <w:rPr>
          <w:rFonts w:ascii="Cambria" w:hAnsi="Cambria" w:cs="Arial"/>
          <w:bCs/>
          <w:sz w:val="22"/>
          <w:szCs w:val="22"/>
        </w:rPr>
        <w:t xml:space="preserve"> </w:t>
      </w:r>
      <w:r w:rsidRPr="003300F0">
        <w:rPr>
          <w:rFonts w:ascii="Cambria" w:hAnsi="Cambria" w:cs="Arial"/>
          <w:bCs/>
          <w:sz w:val="22"/>
          <w:szCs w:val="22"/>
        </w:rPr>
        <w:t>ustawy z dnia 11 września 2019r. Prawo zamówień publicznych (Dz. U. z 20</w:t>
      </w:r>
      <w:r w:rsidR="00B3660C">
        <w:rPr>
          <w:rFonts w:ascii="Cambria" w:hAnsi="Cambria" w:cs="Arial"/>
          <w:bCs/>
          <w:sz w:val="22"/>
          <w:szCs w:val="22"/>
        </w:rPr>
        <w:t>2</w:t>
      </w:r>
      <w:r w:rsidR="008D1562">
        <w:rPr>
          <w:rFonts w:ascii="Cambria" w:hAnsi="Cambria" w:cs="Arial"/>
          <w:bCs/>
          <w:sz w:val="22"/>
          <w:szCs w:val="22"/>
        </w:rPr>
        <w:t>4</w:t>
      </w:r>
      <w:r w:rsidRPr="003300F0">
        <w:rPr>
          <w:rFonts w:ascii="Cambria" w:hAnsi="Cambria" w:cs="Arial"/>
          <w:bCs/>
          <w:sz w:val="22"/>
          <w:szCs w:val="22"/>
        </w:rPr>
        <w:t xml:space="preserve">r. poz. </w:t>
      </w:r>
      <w:r w:rsidR="008D1562">
        <w:rPr>
          <w:rFonts w:ascii="Cambria" w:hAnsi="Cambria" w:cs="Arial"/>
          <w:bCs/>
          <w:sz w:val="22"/>
          <w:szCs w:val="22"/>
        </w:rPr>
        <w:t>1320</w:t>
      </w:r>
      <w:r w:rsidR="00B3660C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B3660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660C">
        <w:rPr>
          <w:rFonts w:ascii="Cambria" w:hAnsi="Cambria" w:cs="Arial"/>
          <w:bCs/>
          <w:sz w:val="22"/>
          <w:szCs w:val="22"/>
        </w:rPr>
        <w:t>. zm.).</w:t>
      </w:r>
    </w:p>
    <w:p w14:paraId="10A63027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JEŻELI DOTYCZY:</w:t>
      </w:r>
    </w:p>
    <w:p w14:paraId="52920BFA" w14:textId="77777777" w:rsidR="003300F0" w:rsidRPr="003300F0" w:rsidRDefault="003300F0" w:rsidP="001745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Oświadczam, że zachodzą w stosunku do mnie podstaw</w:t>
      </w:r>
      <w:r w:rsidR="001745D9">
        <w:rPr>
          <w:rFonts w:ascii="Cambria" w:hAnsi="Cambria" w:cs="Arial"/>
          <w:bCs/>
          <w:sz w:val="22"/>
          <w:szCs w:val="22"/>
        </w:rPr>
        <w:t xml:space="preserve">y wykluczenia z postępowania na </w:t>
      </w:r>
      <w:r w:rsidRPr="003300F0">
        <w:rPr>
          <w:rFonts w:ascii="Cambria" w:hAnsi="Cambria" w:cs="Arial"/>
          <w:bCs/>
          <w:sz w:val="22"/>
          <w:szCs w:val="22"/>
        </w:rPr>
        <w:t>podstawie art. …………. PZP (podać należy zastosowaną podstawę wykluczenia</w:t>
      </w:r>
      <w:r w:rsidR="00B3660C">
        <w:rPr>
          <w:rFonts w:ascii="Cambria" w:hAnsi="Cambria" w:cs="Arial"/>
          <w:bCs/>
          <w:sz w:val="22"/>
          <w:szCs w:val="22"/>
        </w:rPr>
        <w:t xml:space="preserve"> spośród wymienionych w art.108</w:t>
      </w:r>
      <w:r w:rsidRPr="003300F0">
        <w:rPr>
          <w:rFonts w:ascii="Cambria" w:hAnsi="Cambria" w:cs="Arial"/>
          <w:bCs/>
          <w:sz w:val="22"/>
          <w:szCs w:val="22"/>
        </w:rPr>
        <w:t xml:space="preserve"> PZP). Jednocześnie oświadczam, że w związku z ww. okolicznością, na podstawie art. 110 ust. 2 PZP podjąłem następujące czynności: </w:t>
      </w:r>
    </w:p>
    <w:p w14:paraId="47E25E6C" w14:textId="77777777" w:rsidR="003300F0" w:rsidRPr="003300F0" w:rsidRDefault="003300F0" w:rsidP="00B3660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</w:p>
    <w:p w14:paraId="524D1E97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739B5A06" w14:textId="77777777" w:rsidR="003300F0" w:rsidRPr="003300F0" w:rsidRDefault="003300F0" w:rsidP="00B3660C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B3660C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29D989D9" w14:textId="77777777" w:rsidR="003300F0" w:rsidRPr="003300F0" w:rsidRDefault="003300F0" w:rsidP="00B3660C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2.</w:t>
      </w:r>
      <w:r w:rsidRPr="003300F0">
        <w:rPr>
          <w:rFonts w:ascii="Cambria" w:hAnsi="Cambria" w:cs="Arial"/>
          <w:bCs/>
          <w:sz w:val="22"/>
          <w:szCs w:val="22"/>
        </w:rPr>
        <w:tab/>
        <w:t xml:space="preserve">oświadczam, że spełniam warunki udziału w postępowaniu określone przez Zamawiającego w pkt </w:t>
      </w:r>
      <w:r w:rsidR="0041244E">
        <w:rPr>
          <w:rFonts w:ascii="Cambria" w:hAnsi="Cambria" w:cs="Arial"/>
          <w:bCs/>
          <w:sz w:val="22"/>
          <w:szCs w:val="22"/>
        </w:rPr>
        <w:t>7</w:t>
      </w:r>
      <w:r w:rsidRPr="003300F0">
        <w:rPr>
          <w:rFonts w:ascii="Cambria" w:hAnsi="Cambria" w:cs="Arial"/>
          <w:bCs/>
          <w:sz w:val="22"/>
          <w:szCs w:val="22"/>
        </w:rPr>
        <w:t>.1. SWZ dla ww. postępowania o udzi</w:t>
      </w:r>
      <w:r w:rsidR="00B3660C">
        <w:rPr>
          <w:rFonts w:ascii="Cambria" w:hAnsi="Cambria" w:cs="Arial"/>
          <w:bCs/>
          <w:sz w:val="22"/>
          <w:szCs w:val="22"/>
        </w:rPr>
        <w:t xml:space="preserve">elenie zamówienia publicznego. </w:t>
      </w:r>
    </w:p>
    <w:p w14:paraId="198A1271" w14:textId="77777777" w:rsidR="003300F0" w:rsidRPr="003300F0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="003300F0" w:rsidRPr="003300F0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3300F0" w:rsidRPr="003300F0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60F22CE6" w14:textId="77777777" w:rsidR="003300F0" w:rsidRPr="003300F0" w:rsidRDefault="0041244E" w:rsidP="0041244E">
      <w:pPr>
        <w:spacing w:before="120"/>
        <w:ind w:left="851" w:hanging="14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</w:t>
      </w:r>
      <w:r w:rsidR="003300F0"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 (wskazać podmiot i określić odpowiedni zakres dla wskazanego podmiotu)</w:t>
      </w:r>
    </w:p>
    <w:p w14:paraId="45B16811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1F23F53" w14:textId="77777777" w:rsidR="00BE17EF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742341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792EC2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03A084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531D235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59DE3E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9AFEA10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CB30CC1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BFD10A5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76745D2F" w14:textId="77777777" w:rsidR="009F24FC" w:rsidRDefault="009F24FC" w:rsidP="009F24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6927CCB5" w14:textId="77777777" w:rsidR="003300F0" w:rsidRPr="00DA704A" w:rsidRDefault="003300F0" w:rsidP="003300F0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6E526AD" w14:textId="77777777" w:rsidR="003300F0" w:rsidRPr="00DA704A" w:rsidRDefault="003300F0" w:rsidP="003300F0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10099C68" w14:textId="77777777" w:rsidR="003300F0" w:rsidRPr="00DA704A" w:rsidRDefault="003300F0" w:rsidP="003300F0">
      <w:pPr>
        <w:spacing w:before="12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</w:t>
      </w:r>
    </w:p>
    <w:p w14:paraId="5BC2084A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6A956" w14:textId="77777777" w:rsidR="00940E41" w:rsidRDefault="00940E41">
      <w:r>
        <w:separator/>
      </w:r>
    </w:p>
  </w:endnote>
  <w:endnote w:type="continuationSeparator" w:id="0">
    <w:p w14:paraId="74972189" w14:textId="77777777" w:rsidR="00940E41" w:rsidRDefault="0094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A5B2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3E22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8B7497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A72BCA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0204C7AF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678D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C373" w14:textId="77777777" w:rsidR="00940E41" w:rsidRDefault="00940E41">
      <w:r>
        <w:separator/>
      </w:r>
    </w:p>
  </w:footnote>
  <w:footnote w:type="continuationSeparator" w:id="0">
    <w:p w14:paraId="4871C516" w14:textId="77777777" w:rsidR="00940E41" w:rsidRDefault="0094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26A8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3A7B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69291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7"/>
  </w:num>
  <w:num w:numId="30">
    <w:abstractNumId w:val="106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0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5D9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66C0"/>
    <w:rsid w:val="001B752F"/>
    <w:rsid w:val="001B7B29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280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0F0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E8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44E"/>
    <w:rsid w:val="00413305"/>
    <w:rsid w:val="00413C83"/>
    <w:rsid w:val="00416364"/>
    <w:rsid w:val="00416837"/>
    <w:rsid w:val="004176F8"/>
    <w:rsid w:val="00417D0F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C9A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8E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57C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800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26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8B6"/>
    <w:rsid w:val="007D6D24"/>
    <w:rsid w:val="007E78D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562"/>
    <w:rsid w:val="008D234E"/>
    <w:rsid w:val="008D26B1"/>
    <w:rsid w:val="008D2AED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0E4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24FC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BC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60C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C29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DD6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CC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616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29D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242C6"/>
  <w15:chartTrackingRefBased/>
  <w15:docId w15:val="{6DC04B0F-0EDF-489A-8613-1AD4C26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300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31E8-7834-4571-868D-AB9E8E29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Sopała Justyna</cp:lastModifiedBy>
  <cp:revision>4</cp:revision>
  <cp:lastPrinted>2017-05-23T12:32:00Z</cp:lastPrinted>
  <dcterms:created xsi:type="dcterms:W3CDTF">2025-01-21T13:07:00Z</dcterms:created>
  <dcterms:modified xsi:type="dcterms:W3CDTF">2026-02-04T13:06:00Z</dcterms:modified>
</cp:coreProperties>
</file>